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42" w:rsidRPr="00454ED0" w:rsidRDefault="00E95942" w:rsidP="00454ED0">
      <w:pPr>
        <w:pStyle w:val="ac"/>
        <w:numPr>
          <w:ilvl w:val="0"/>
          <w:numId w:val="16"/>
        </w:numPr>
        <w:jc w:val="center"/>
        <w:rPr>
          <w:b/>
          <w:bCs/>
          <w:iCs/>
          <w:sz w:val="28"/>
          <w:szCs w:val="28"/>
        </w:rPr>
      </w:pPr>
      <w:r w:rsidRPr="00454ED0">
        <w:rPr>
          <w:b/>
          <w:bCs/>
          <w:iCs/>
          <w:sz w:val="28"/>
          <w:szCs w:val="28"/>
        </w:rPr>
        <w:t>Оборудование кабинета</w:t>
      </w:r>
      <w:r w:rsidR="00454ED0">
        <w:rPr>
          <w:b/>
          <w:bCs/>
          <w:iCs/>
          <w:sz w:val="28"/>
          <w:szCs w:val="28"/>
        </w:rPr>
        <w:t xml:space="preserve"> 1-01 (начальные классы)</w:t>
      </w:r>
    </w:p>
    <w:p w:rsidR="00454ED0" w:rsidRPr="00687A9F" w:rsidRDefault="00454ED0" w:rsidP="00702B2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13264"/>
      </w:tblGrid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Технические средства обучения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687A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  <w:r w:rsidRPr="00687A9F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 xml:space="preserve">  n</w:t>
            </w:r>
            <w:proofErr w:type="gramEnd"/>
            <w:r w:rsidRPr="00687A9F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/n</w:t>
            </w: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СД проигрыватель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Оформление постоянное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Стенд «Алфавит», «Цифры», «Название компонентов»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Стенд </w:t>
            </w:r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« Наш</w:t>
            </w:r>
            <w:proofErr w:type="gram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класс»  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Оформление сменное</w:t>
            </w:r>
          </w:p>
        </w:tc>
      </w:tr>
      <w:tr w:rsidR="00454ED0" w:rsidRPr="00687A9F" w:rsidTr="00454ED0">
        <w:tc>
          <w:tcPr>
            <w:tcW w:w="765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264" w:type="dxa"/>
          </w:tcPr>
          <w:p w:rsidR="00454ED0" w:rsidRPr="00687A9F" w:rsidRDefault="00454ED0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Стенд «Поздравления», «Наши дела», «Это интересно»</w:t>
            </w:r>
          </w:p>
        </w:tc>
      </w:tr>
    </w:tbl>
    <w:p w:rsidR="00E95942" w:rsidRPr="00687A9F" w:rsidRDefault="00E95942" w:rsidP="00702B2C">
      <w:pPr>
        <w:suppressAutoHyphens/>
        <w:spacing w:after="0" w:line="240" w:lineRule="auto"/>
        <w:ind w:right="-365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E95942" w:rsidRPr="00454ED0" w:rsidRDefault="00E95942" w:rsidP="00454ED0">
      <w:pPr>
        <w:pStyle w:val="ac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 w:rsidRPr="00454ED0">
        <w:rPr>
          <w:b/>
          <w:bCs/>
          <w:sz w:val="28"/>
          <w:szCs w:val="28"/>
        </w:rPr>
        <w:t>Методическое обеспечение кабинета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662"/>
        <w:gridCol w:w="6975"/>
      </w:tblGrid>
      <w:tr w:rsidR="00E95942" w:rsidRPr="00687A9F" w:rsidTr="0002558D">
        <w:trPr>
          <w:trHeight w:val="70"/>
        </w:trPr>
        <w:tc>
          <w:tcPr>
            <w:tcW w:w="14596" w:type="dxa"/>
            <w:gridSpan w:val="3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Наглядный материал</w:t>
            </w: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Портреты русских писателей (выпуск 1)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Алфавит 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Падежи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Слова с непроверяемыми написаниями 4кл.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Таблицы по развитию речи 2-3 </w:t>
            </w:r>
            <w:proofErr w:type="spell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Словарные слова 1кл.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Соединение букв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Магнитные буквы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цифр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Связь между компонентами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Циферблат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Таблица разрядов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Глобус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Карта России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Карта Красноярского края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Времена года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Фрукты(</w:t>
            </w:r>
            <w:proofErr w:type="gram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мир в картинках)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Животные(</w:t>
            </w:r>
            <w:proofErr w:type="gram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мир в картинках)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Насекомые(</w:t>
            </w:r>
            <w:proofErr w:type="gram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мир в картинках)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Космос(</w:t>
            </w:r>
            <w:proofErr w:type="gram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мир в картинках)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Овощи(</w:t>
            </w:r>
            <w:proofErr w:type="gram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мир в картинках)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14596" w:type="dxa"/>
            <w:gridSpan w:val="3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Математика</w:t>
            </w: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цифр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Свойства арифметических действий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Умножение и деление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Плоские фигуры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Единицы длины, площади и массы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14596" w:type="dxa"/>
            <w:gridSpan w:val="3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Русский язык</w:t>
            </w: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Большая буква в названиях городов, деревень и рек.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Большая буква в кличках животных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Большая буква в именах, фамилиях людей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Жи</w:t>
            </w:r>
            <w:proofErr w:type="spell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- ши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Ча</w:t>
            </w:r>
            <w:proofErr w:type="spell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-ща</w:t>
            </w:r>
            <w:proofErr w:type="gramEnd"/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Чу-</w:t>
            </w:r>
            <w:proofErr w:type="spell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щу</w:t>
            </w:r>
            <w:proofErr w:type="spellEnd"/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Соединение заглавных букв.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Главные члены предложения.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Связь слов в предложениях.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Правописание безударных гласных в словах.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Разделительный ь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Мягкий знак, как показатель мягкости.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Обозначение мягкости согласных звуков буквами.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Правописание </w:t>
            </w:r>
            <w:proofErr w:type="spell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чк</w:t>
            </w:r>
            <w:proofErr w:type="spell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чн</w:t>
            </w:r>
            <w:proofErr w:type="spellEnd"/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Падежи.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Папка по развитию речи.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Дидактический материал по русскому языку.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14596" w:type="dxa"/>
            <w:gridSpan w:val="3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Окружающий мир</w:t>
            </w: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Фрукты.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Овощи.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Ягоды.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Схема строения органов пищеварения.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95942" w:rsidRPr="00687A9F" w:rsidTr="0002558D">
        <w:trPr>
          <w:trHeight w:val="70"/>
        </w:trPr>
        <w:tc>
          <w:tcPr>
            <w:tcW w:w="959" w:type="dxa"/>
          </w:tcPr>
          <w:p w:rsidR="00E95942" w:rsidRPr="00687A9F" w:rsidRDefault="00E95942" w:rsidP="00502AB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9F">
              <w:rPr>
                <w:rFonts w:ascii="Times New Roman" w:hAnsi="Times New Roman"/>
                <w:sz w:val="24"/>
                <w:szCs w:val="24"/>
                <w:lang w:eastAsia="ar-SA"/>
              </w:rPr>
              <w:t>Органы дыхания.</w:t>
            </w:r>
          </w:p>
        </w:tc>
        <w:tc>
          <w:tcPr>
            <w:tcW w:w="6975" w:type="dxa"/>
          </w:tcPr>
          <w:p w:rsidR="00E95942" w:rsidRPr="00687A9F" w:rsidRDefault="00E95942" w:rsidP="00702B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95942" w:rsidRPr="00687A9F" w:rsidRDefault="00E95942" w:rsidP="00702B2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454ED0" w:rsidRDefault="00454ED0" w:rsidP="00702B2C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8"/>
          <w:lang w:val="en-US" w:eastAsia="ar-SA"/>
        </w:rPr>
      </w:pPr>
    </w:p>
    <w:p w:rsidR="00454ED0" w:rsidRDefault="00454ED0" w:rsidP="00702B2C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8"/>
          <w:lang w:val="en-US" w:eastAsia="ar-SA"/>
        </w:rPr>
      </w:pPr>
    </w:p>
    <w:p w:rsidR="0002558D" w:rsidRDefault="0002558D" w:rsidP="0010052A">
      <w:pPr>
        <w:pStyle w:val="af5"/>
        <w:rPr>
          <w:rFonts w:ascii="Times New Roman" w:hAnsi="Times New Roman"/>
          <w:lang w:eastAsia="ar-SA"/>
        </w:rPr>
      </w:pPr>
    </w:p>
    <w:p w:rsidR="00687A9F" w:rsidRPr="00687A9F" w:rsidRDefault="00687A9F" w:rsidP="0002558D">
      <w:pPr>
        <w:pStyle w:val="af5"/>
        <w:jc w:val="center"/>
        <w:rPr>
          <w:rFonts w:ascii="Times New Roman" w:hAnsi="Times New Roman"/>
          <w:lang w:eastAsia="ar-SA"/>
        </w:rPr>
      </w:pPr>
    </w:p>
    <w:p w:rsidR="00E95942" w:rsidRDefault="00E95942" w:rsidP="00454ED0">
      <w:pPr>
        <w:pStyle w:val="ac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 w:rsidRPr="00454ED0">
        <w:rPr>
          <w:b/>
          <w:bCs/>
          <w:sz w:val="28"/>
          <w:szCs w:val="28"/>
        </w:rPr>
        <w:t>Инвентарная ведомость</w:t>
      </w:r>
    </w:p>
    <w:p w:rsidR="00454ED0" w:rsidRPr="00454ED0" w:rsidRDefault="00454ED0" w:rsidP="00454ED0">
      <w:pPr>
        <w:pStyle w:val="ac"/>
        <w:ind w:left="1080"/>
        <w:rPr>
          <w:b/>
          <w:bCs/>
          <w:sz w:val="28"/>
          <w:szCs w:val="28"/>
        </w:rPr>
      </w:pPr>
    </w:p>
    <w:tbl>
      <w:tblPr>
        <w:tblW w:w="120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1"/>
        <w:gridCol w:w="7336"/>
        <w:gridCol w:w="1415"/>
        <w:gridCol w:w="1984"/>
      </w:tblGrid>
      <w:tr w:rsidR="0002558D" w:rsidRPr="00763943" w:rsidTr="00454ED0">
        <w:trPr>
          <w:trHeight w:val="170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bookmarkStart w:id="0" w:name="_GoBack"/>
            <w:r w:rsidRPr="00763943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№</w:t>
            </w:r>
          </w:p>
        </w:tc>
        <w:tc>
          <w:tcPr>
            <w:tcW w:w="7336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Материалы, оборудование</w:t>
            </w:r>
          </w:p>
        </w:tc>
        <w:tc>
          <w:tcPr>
            <w:tcW w:w="1415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02558D" w:rsidRPr="00763943" w:rsidRDefault="0002558D" w:rsidP="0002558D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Cs w:val="0"/>
                <w:i w:val="0"/>
                <w:iCs w:val="0"/>
                <w:color w:val="020306"/>
                <w:sz w:val="24"/>
                <w:szCs w:val="24"/>
              </w:rPr>
              <w:t>Количество</w:t>
            </w:r>
          </w:p>
        </w:tc>
      </w:tr>
      <w:tr w:rsidR="0002558D" w:rsidRPr="00763943" w:rsidTr="00454ED0">
        <w:trPr>
          <w:trHeight w:val="170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7336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Доска аудиторная </w:t>
            </w:r>
          </w:p>
        </w:tc>
        <w:tc>
          <w:tcPr>
            <w:tcW w:w="1415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proofErr w:type="spellStart"/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tr w:rsidR="0002558D" w:rsidRPr="00763943" w:rsidTr="00454ED0">
        <w:trPr>
          <w:trHeight w:val="234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7336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Парта </w:t>
            </w:r>
          </w:p>
        </w:tc>
        <w:tc>
          <w:tcPr>
            <w:tcW w:w="1415" w:type="dxa"/>
          </w:tcPr>
          <w:p w:rsidR="0002558D" w:rsidRPr="00763943" w:rsidRDefault="0002558D" w:rsidP="001B4DB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943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12</w:t>
            </w:r>
          </w:p>
        </w:tc>
      </w:tr>
      <w:tr w:rsidR="0002558D" w:rsidRPr="00763943" w:rsidTr="00454ED0">
        <w:trPr>
          <w:trHeight w:val="170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7336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 xml:space="preserve">Стул </w:t>
            </w:r>
          </w:p>
        </w:tc>
        <w:tc>
          <w:tcPr>
            <w:tcW w:w="1415" w:type="dxa"/>
          </w:tcPr>
          <w:p w:rsidR="0002558D" w:rsidRPr="00763943" w:rsidRDefault="0002558D" w:rsidP="001B4DB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943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24</w:t>
            </w:r>
          </w:p>
        </w:tc>
      </w:tr>
      <w:tr w:rsidR="0002558D" w:rsidRPr="00763943" w:rsidTr="00454ED0">
        <w:trPr>
          <w:trHeight w:val="170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7336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Столик детский</w:t>
            </w:r>
          </w:p>
        </w:tc>
        <w:tc>
          <w:tcPr>
            <w:tcW w:w="1415" w:type="dxa"/>
          </w:tcPr>
          <w:p w:rsidR="0002558D" w:rsidRPr="00763943" w:rsidRDefault="0002558D" w:rsidP="001B4DB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943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02558D" w:rsidRPr="00763943" w:rsidTr="00454ED0">
        <w:trPr>
          <w:trHeight w:val="170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7336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Диван</w:t>
            </w:r>
          </w:p>
        </w:tc>
        <w:tc>
          <w:tcPr>
            <w:tcW w:w="1415" w:type="dxa"/>
          </w:tcPr>
          <w:p w:rsidR="0002558D" w:rsidRPr="00763943" w:rsidRDefault="0002558D" w:rsidP="001B4DB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943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2558D" w:rsidRPr="00763943" w:rsidRDefault="0002558D" w:rsidP="001B4DB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2</w:t>
            </w:r>
          </w:p>
        </w:tc>
      </w:tr>
      <w:tr w:rsidR="0002558D" w:rsidRPr="00763943" w:rsidTr="00454ED0">
        <w:trPr>
          <w:trHeight w:val="170"/>
          <w:jc w:val="center"/>
        </w:trPr>
        <w:tc>
          <w:tcPr>
            <w:tcW w:w="1271" w:type="dxa"/>
          </w:tcPr>
          <w:p w:rsidR="0002558D" w:rsidRPr="00763943" w:rsidRDefault="0002558D" w:rsidP="001B4DBE">
            <w:pPr>
              <w:pStyle w:val="2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</w:p>
        </w:tc>
        <w:tc>
          <w:tcPr>
            <w:tcW w:w="7336" w:type="dxa"/>
          </w:tcPr>
          <w:p w:rsidR="0002558D" w:rsidRPr="00763943" w:rsidRDefault="0002558D" w:rsidP="00F3719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Урна для мусора</w:t>
            </w:r>
          </w:p>
        </w:tc>
        <w:tc>
          <w:tcPr>
            <w:tcW w:w="1415" w:type="dxa"/>
          </w:tcPr>
          <w:p w:rsidR="0002558D" w:rsidRPr="00763943" w:rsidRDefault="0002558D" w:rsidP="00F371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943">
              <w:rPr>
                <w:rFonts w:ascii="Times New Roman" w:hAnsi="Times New Roman"/>
                <w:bCs/>
                <w:iCs/>
                <w:color w:val="020306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</w:tcPr>
          <w:p w:rsidR="0002558D" w:rsidRPr="00763943" w:rsidRDefault="0002558D" w:rsidP="00F3719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</w:pPr>
            <w:r w:rsidRPr="00763943">
              <w:rPr>
                <w:rFonts w:ascii="Times New Roman" w:hAnsi="Times New Roman"/>
                <w:b w:val="0"/>
                <w:bCs w:val="0"/>
                <w:i w:val="0"/>
                <w:iCs w:val="0"/>
                <w:color w:val="020306"/>
                <w:sz w:val="24"/>
                <w:szCs w:val="24"/>
              </w:rPr>
              <w:t>1</w:t>
            </w:r>
          </w:p>
        </w:tc>
      </w:tr>
      <w:bookmarkEnd w:id="0"/>
    </w:tbl>
    <w:p w:rsidR="00E95942" w:rsidRPr="00687A9F" w:rsidRDefault="00E95942" w:rsidP="005952E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5942" w:rsidRPr="00687A9F" w:rsidRDefault="00E95942" w:rsidP="005952E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5942" w:rsidRPr="00687A9F" w:rsidRDefault="00E95942">
      <w:pPr>
        <w:rPr>
          <w:rFonts w:ascii="Times New Roman" w:hAnsi="Times New Roman"/>
        </w:rPr>
      </w:pPr>
    </w:p>
    <w:sectPr w:rsidR="00E95942" w:rsidRPr="00687A9F" w:rsidSect="00FB2A79">
      <w:headerReference w:type="default" r:id="rId8"/>
      <w:footerReference w:type="default" r:id="rId9"/>
      <w:footnotePr>
        <w:pos w:val="beneathText"/>
      </w:footnotePr>
      <w:pgSz w:w="16837" w:h="11905" w:orient="landscape"/>
      <w:pgMar w:top="993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58A" w:rsidRDefault="00E7358A">
      <w:pPr>
        <w:spacing w:after="0" w:line="240" w:lineRule="auto"/>
      </w:pPr>
      <w:r>
        <w:separator/>
      </w:r>
    </w:p>
  </w:endnote>
  <w:endnote w:type="continuationSeparator" w:id="0">
    <w:p w:rsidR="00E7358A" w:rsidRDefault="00E7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1D" w:rsidRDefault="008D5D1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58A" w:rsidRDefault="00E7358A">
      <w:pPr>
        <w:spacing w:after="0" w:line="240" w:lineRule="auto"/>
      </w:pPr>
      <w:r>
        <w:separator/>
      </w:r>
    </w:p>
  </w:footnote>
  <w:footnote w:type="continuationSeparator" w:id="0">
    <w:p w:rsidR="00E7358A" w:rsidRDefault="00E7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1D" w:rsidRDefault="008D5D1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23704326"/>
    <w:multiLevelType w:val="hybridMultilevel"/>
    <w:tmpl w:val="A48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DB6237"/>
    <w:multiLevelType w:val="hybridMultilevel"/>
    <w:tmpl w:val="52748E04"/>
    <w:lvl w:ilvl="0" w:tplc="4C220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77063"/>
    <w:multiLevelType w:val="hybridMultilevel"/>
    <w:tmpl w:val="B0F05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212155"/>
    <w:multiLevelType w:val="hybridMultilevel"/>
    <w:tmpl w:val="B11E7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B5B3464"/>
    <w:multiLevelType w:val="hybridMultilevel"/>
    <w:tmpl w:val="AE243AEE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6069E8"/>
    <w:multiLevelType w:val="hybridMultilevel"/>
    <w:tmpl w:val="4F5C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38078E"/>
    <w:multiLevelType w:val="hybridMultilevel"/>
    <w:tmpl w:val="CCF0D15C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E739B"/>
    <w:multiLevelType w:val="multilevel"/>
    <w:tmpl w:val="86E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D00692F"/>
    <w:multiLevelType w:val="multilevel"/>
    <w:tmpl w:val="133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3B7766"/>
    <w:multiLevelType w:val="hybridMultilevel"/>
    <w:tmpl w:val="89E805F0"/>
    <w:lvl w:ilvl="0" w:tplc="4C220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5A0883"/>
    <w:multiLevelType w:val="hybridMultilevel"/>
    <w:tmpl w:val="3BFE10CC"/>
    <w:lvl w:ilvl="0" w:tplc="E78C8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8"/>
  </w:num>
  <w:num w:numId="6">
    <w:abstractNumId w:val="14"/>
  </w:num>
  <w:num w:numId="7">
    <w:abstractNumId w:val="1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0"/>
  </w:num>
  <w:num w:numId="11">
    <w:abstractNumId w:val="23"/>
  </w:num>
  <w:num w:numId="12">
    <w:abstractNumId w:val="17"/>
  </w:num>
  <w:num w:numId="13">
    <w:abstractNumId w:val="22"/>
  </w:num>
  <w:num w:numId="14">
    <w:abstractNumId w:val="21"/>
  </w:num>
  <w:num w:numId="15">
    <w:abstractNumId w:val="16"/>
  </w:num>
  <w:num w:numId="16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2C"/>
    <w:rsid w:val="00007926"/>
    <w:rsid w:val="0002558D"/>
    <w:rsid w:val="00052161"/>
    <w:rsid w:val="00060D41"/>
    <w:rsid w:val="00092BF7"/>
    <w:rsid w:val="000A5D63"/>
    <w:rsid w:val="000A6082"/>
    <w:rsid w:val="000C0923"/>
    <w:rsid w:val="000D55C0"/>
    <w:rsid w:val="0010052A"/>
    <w:rsid w:val="00101A8B"/>
    <w:rsid w:val="00144249"/>
    <w:rsid w:val="00150324"/>
    <w:rsid w:val="001622BD"/>
    <w:rsid w:val="001B4DBE"/>
    <w:rsid w:val="001C5D47"/>
    <w:rsid w:val="001E431E"/>
    <w:rsid w:val="001F6207"/>
    <w:rsid w:val="0027307A"/>
    <w:rsid w:val="002864AE"/>
    <w:rsid w:val="002D03B7"/>
    <w:rsid w:val="002F5EED"/>
    <w:rsid w:val="003B10DF"/>
    <w:rsid w:val="003B55FA"/>
    <w:rsid w:val="00454ED0"/>
    <w:rsid w:val="0049798C"/>
    <w:rsid w:val="004A2AED"/>
    <w:rsid w:val="00502ABA"/>
    <w:rsid w:val="00584711"/>
    <w:rsid w:val="005952E0"/>
    <w:rsid w:val="006775BC"/>
    <w:rsid w:val="00687A9F"/>
    <w:rsid w:val="00702B2C"/>
    <w:rsid w:val="00727181"/>
    <w:rsid w:val="00763943"/>
    <w:rsid w:val="007879B6"/>
    <w:rsid w:val="007A16D5"/>
    <w:rsid w:val="00865B3B"/>
    <w:rsid w:val="0089481F"/>
    <w:rsid w:val="008D5D1D"/>
    <w:rsid w:val="00921641"/>
    <w:rsid w:val="00965BE4"/>
    <w:rsid w:val="00985144"/>
    <w:rsid w:val="009C1F3C"/>
    <w:rsid w:val="009D7113"/>
    <w:rsid w:val="009F46C8"/>
    <w:rsid w:val="00A302A5"/>
    <w:rsid w:val="00A56B45"/>
    <w:rsid w:val="00A6468A"/>
    <w:rsid w:val="00B11BB7"/>
    <w:rsid w:val="00B36FD3"/>
    <w:rsid w:val="00BB7B77"/>
    <w:rsid w:val="00BD4F91"/>
    <w:rsid w:val="00BE7BC9"/>
    <w:rsid w:val="00BF0C7E"/>
    <w:rsid w:val="00BF5371"/>
    <w:rsid w:val="00C52D87"/>
    <w:rsid w:val="00C73DE0"/>
    <w:rsid w:val="00CE73D0"/>
    <w:rsid w:val="00D05F4B"/>
    <w:rsid w:val="00D113F7"/>
    <w:rsid w:val="00D665C8"/>
    <w:rsid w:val="00D82019"/>
    <w:rsid w:val="00DE0FAF"/>
    <w:rsid w:val="00E04FA1"/>
    <w:rsid w:val="00E34B16"/>
    <w:rsid w:val="00E57882"/>
    <w:rsid w:val="00E63733"/>
    <w:rsid w:val="00E7358A"/>
    <w:rsid w:val="00E86909"/>
    <w:rsid w:val="00E95942"/>
    <w:rsid w:val="00F3719E"/>
    <w:rsid w:val="00FB2A79"/>
    <w:rsid w:val="00FB5BD3"/>
    <w:rsid w:val="00FC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8E84CC-943D-4929-8F86-A4169DF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B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2C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2B2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2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702B2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702B2C"/>
    <w:rPr>
      <w:rFonts w:ascii="Symbol" w:hAnsi="Symbol"/>
    </w:rPr>
  </w:style>
  <w:style w:type="character" w:customStyle="1" w:styleId="WW8Num1z1">
    <w:name w:val="WW8Num1z1"/>
    <w:uiPriority w:val="99"/>
    <w:rsid w:val="00702B2C"/>
    <w:rPr>
      <w:rFonts w:ascii="Courier New" w:hAnsi="Courier New"/>
    </w:rPr>
  </w:style>
  <w:style w:type="character" w:customStyle="1" w:styleId="WW8Num1z2">
    <w:name w:val="WW8Num1z2"/>
    <w:uiPriority w:val="99"/>
    <w:rsid w:val="00702B2C"/>
    <w:rPr>
      <w:rFonts w:ascii="Wingdings" w:hAnsi="Wingdings"/>
    </w:rPr>
  </w:style>
  <w:style w:type="character" w:customStyle="1" w:styleId="WW8Num3z0">
    <w:name w:val="WW8Num3z0"/>
    <w:uiPriority w:val="99"/>
    <w:rsid w:val="00702B2C"/>
    <w:rPr>
      <w:rFonts w:ascii="Symbol" w:hAnsi="Symbol"/>
    </w:rPr>
  </w:style>
  <w:style w:type="character" w:customStyle="1" w:styleId="WW8Num3z1">
    <w:name w:val="WW8Num3z1"/>
    <w:uiPriority w:val="99"/>
    <w:rsid w:val="00702B2C"/>
    <w:rPr>
      <w:rFonts w:ascii="Courier New" w:hAnsi="Courier New"/>
    </w:rPr>
  </w:style>
  <w:style w:type="character" w:customStyle="1" w:styleId="WW8Num3z2">
    <w:name w:val="WW8Num3z2"/>
    <w:uiPriority w:val="99"/>
    <w:rsid w:val="00702B2C"/>
    <w:rPr>
      <w:rFonts w:ascii="Wingdings" w:hAnsi="Wingdings"/>
    </w:rPr>
  </w:style>
  <w:style w:type="character" w:customStyle="1" w:styleId="WW8Num4z0">
    <w:name w:val="WW8Num4z0"/>
    <w:uiPriority w:val="99"/>
    <w:rsid w:val="00702B2C"/>
  </w:style>
  <w:style w:type="character" w:customStyle="1" w:styleId="WW8Num7z0">
    <w:name w:val="WW8Num7z0"/>
    <w:uiPriority w:val="99"/>
    <w:rsid w:val="00702B2C"/>
  </w:style>
  <w:style w:type="character" w:customStyle="1" w:styleId="WW8Num8z0">
    <w:name w:val="WW8Num8z0"/>
    <w:uiPriority w:val="99"/>
    <w:rsid w:val="00702B2C"/>
  </w:style>
  <w:style w:type="character" w:customStyle="1" w:styleId="WW8Num9z0">
    <w:name w:val="WW8Num9z0"/>
    <w:uiPriority w:val="99"/>
    <w:rsid w:val="00702B2C"/>
    <w:rPr>
      <w:rFonts w:ascii="Symbol" w:hAnsi="Symbol"/>
    </w:rPr>
  </w:style>
  <w:style w:type="character" w:customStyle="1" w:styleId="WW8Num9z1">
    <w:name w:val="WW8Num9z1"/>
    <w:uiPriority w:val="99"/>
    <w:rsid w:val="00702B2C"/>
    <w:rPr>
      <w:rFonts w:ascii="Courier New" w:hAnsi="Courier New"/>
    </w:rPr>
  </w:style>
  <w:style w:type="character" w:customStyle="1" w:styleId="WW8Num9z2">
    <w:name w:val="WW8Num9z2"/>
    <w:uiPriority w:val="99"/>
    <w:rsid w:val="00702B2C"/>
    <w:rPr>
      <w:rFonts w:ascii="Wingdings" w:hAnsi="Wingdings"/>
    </w:rPr>
  </w:style>
  <w:style w:type="character" w:customStyle="1" w:styleId="WW8Num11z1">
    <w:name w:val="WW8Num11z1"/>
    <w:uiPriority w:val="99"/>
    <w:rsid w:val="00702B2C"/>
    <w:rPr>
      <w:b/>
    </w:rPr>
  </w:style>
  <w:style w:type="character" w:customStyle="1" w:styleId="WW8Num12z0">
    <w:name w:val="WW8Num12z0"/>
    <w:uiPriority w:val="99"/>
    <w:rsid w:val="00702B2C"/>
  </w:style>
  <w:style w:type="character" w:customStyle="1" w:styleId="WW8Num13z0">
    <w:name w:val="WW8Num13z0"/>
    <w:uiPriority w:val="99"/>
    <w:rsid w:val="00702B2C"/>
  </w:style>
  <w:style w:type="character" w:customStyle="1" w:styleId="WW8Num15z0">
    <w:name w:val="WW8Num15z0"/>
    <w:uiPriority w:val="99"/>
    <w:rsid w:val="00702B2C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702B2C"/>
    <w:rPr>
      <w:rFonts w:ascii="Symbol" w:hAnsi="Symbol"/>
    </w:rPr>
  </w:style>
  <w:style w:type="character" w:customStyle="1" w:styleId="WW8Num17z1">
    <w:name w:val="WW8Num17z1"/>
    <w:uiPriority w:val="99"/>
    <w:rsid w:val="00702B2C"/>
    <w:rPr>
      <w:rFonts w:ascii="Courier New" w:hAnsi="Courier New"/>
    </w:rPr>
  </w:style>
  <w:style w:type="character" w:customStyle="1" w:styleId="WW8Num17z2">
    <w:name w:val="WW8Num17z2"/>
    <w:uiPriority w:val="99"/>
    <w:rsid w:val="00702B2C"/>
    <w:rPr>
      <w:rFonts w:ascii="Wingdings" w:hAnsi="Wingdings"/>
    </w:rPr>
  </w:style>
  <w:style w:type="character" w:customStyle="1" w:styleId="WW8Num18z1">
    <w:name w:val="WW8Num18z1"/>
    <w:uiPriority w:val="99"/>
    <w:rsid w:val="00702B2C"/>
    <w:rPr>
      <w:b/>
    </w:rPr>
  </w:style>
  <w:style w:type="character" w:customStyle="1" w:styleId="WW8Num19z0">
    <w:name w:val="WW8Num19z0"/>
    <w:uiPriority w:val="99"/>
    <w:rsid w:val="00702B2C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rsid w:val="00702B2C"/>
    <w:rPr>
      <w:rFonts w:ascii="Times New Roman" w:hAnsi="Times New Roman"/>
      <w:sz w:val="24"/>
    </w:rPr>
  </w:style>
  <w:style w:type="character" w:customStyle="1" w:styleId="11">
    <w:name w:val="Основной шрифт абзаца1"/>
    <w:uiPriority w:val="99"/>
    <w:rsid w:val="00702B2C"/>
  </w:style>
  <w:style w:type="character" w:customStyle="1" w:styleId="21">
    <w:name w:val="Знак Знак2"/>
    <w:uiPriority w:val="99"/>
    <w:rsid w:val="00702B2C"/>
    <w:rPr>
      <w:rFonts w:ascii="Tahoma" w:hAnsi="Tahoma"/>
      <w:sz w:val="16"/>
    </w:rPr>
  </w:style>
  <w:style w:type="character" w:customStyle="1" w:styleId="12">
    <w:name w:val="Знак Знак1"/>
    <w:uiPriority w:val="99"/>
    <w:rsid w:val="00702B2C"/>
    <w:rPr>
      <w:sz w:val="24"/>
    </w:rPr>
  </w:style>
  <w:style w:type="character" w:customStyle="1" w:styleId="a3">
    <w:name w:val="Знак Знак"/>
    <w:uiPriority w:val="99"/>
    <w:rsid w:val="00702B2C"/>
    <w:rPr>
      <w:sz w:val="24"/>
    </w:rPr>
  </w:style>
  <w:style w:type="character" w:styleId="a4">
    <w:name w:val="page number"/>
    <w:uiPriority w:val="99"/>
    <w:semiHidden/>
    <w:rsid w:val="00702B2C"/>
    <w:rPr>
      <w:rFonts w:cs="Times New Roman"/>
    </w:rPr>
  </w:style>
  <w:style w:type="paragraph" w:customStyle="1" w:styleId="13">
    <w:name w:val="Заголовок1"/>
    <w:basedOn w:val="a"/>
    <w:next w:val="a5"/>
    <w:uiPriority w:val="99"/>
    <w:rsid w:val="00702B2C"/>
    <w:pPr>
      <w:keepNext/>
      <w:suppressAutoHyphens/>
      <w:spacing w:before="240" w:after="120" w:line="240" w:lineRule="auto"/>
    </w:pPr>
    <w:rPr>
      <w:rFonts w:ascii="DejaVu Sans" w:hAnsi="DejaVu Sans" w:cs="DejaVu Sans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rsid w:val="00702B2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semiHidden/>
    <w:locked/>
    <w:rsid w:val="00702B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702B2C"/>
  </w:style>
  <w:style w:type="paragraph" w:customStyle="1" w:styleId="14">
    <w:name w:val="Название1"/>
    <w:basedOn w:val="a"/>
    <w:uiPriority w:val="99"/>
    <w:rsid w:val="00702B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2B2C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6">
    <w:name w:val="Схема документа1"/>
    <w:basedOn w:val="a"/>
    <w:uiPriority w:val="99"/>
    <w:rsid w:val="00702B2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semiHidden/>
    <w:rsid w:val="00702B2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semiHidden/>
    <w:locked/>
    <w:rsid w:val="00702B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702B2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locked/>
    <w:rsid w:val="00702B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List Paragraph"/>
    <w:basedOn w:val="a"/>
    <w:uiPriority w:val="99"/>
    <w:qFormat/>
    <w:rsid w:val="00702B2C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rsid w:val="00702B2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link w:val="ad"/>
    <w:uiPriority w:val="99"/>
    <w:locked/>
    <w:rsid w:val="00702B2C"/>
    <w:rPr>
      <w:rFonts w:ascii="Tahoma" w:hAnsi="Tahoma" w:cs="Tahoma"/>
      <w:sz w:val="16"/>
      <w:szCs w:val="16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702B2C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0">
    <w:name w:val="Заголовок таблицы"/>
    <w:basedOn w:val="af"/>
    <w:uiPriority w:val="99"/>
    <w:rsid w:val="00702B2C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uiPriority w:val="99"/>
    <w:rsid w:val="00702B2C"/>
  </w:style>
  <w:style w:type="character" w:styleId="af2">
    <w:name w:val="Hyperlink"/>
    <w:uiPriority w:val="99"/>
    <w:rsid w:val="00702B2C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702B2C"/>
    <w:rPr>
      <w:rFonts w:cs="Times New Roman"/>
      <w:color w:val="800080"/>
      <w:u w:val="single"/>
    </w:rPr>
  </w:style>
  <w:style w:type="table" w:styleId="af4">
    <w:name w:val="Table Grid"/>
    <w:basedOn w:val="a1"/>
    <w:uiPriority w:val="99"/>
    <w:rsid w:val="00702B2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99"/>
    <w:qFormat/>
    <w:rsid w:val="00B11BB7"/>
    <w:rPr>
      <w:sz w:val="22"/>
      <w:szCs w:val="22"/>
      <w:lang w:eastAsia="en-US"/>
    </w:rPr>
  </w:style>
  <w:style w:type="paragraph" w:customStyle="1" w:styleId="c0">
    <w:name w:val="c0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1c9">
    <w:name w:val="c11 c9"/>
    <w:uiPriority w:val="99"/>
    <w:rsid w:val="005952E0"/>
    <w:rPr>
      <w:rFonts w:cs="Times New Roman"/>
    </w:rPr>
  </w:style>
  <w:style w:type="paragraph" w:customStyle="1" w:styleId="c16c1">
    <w:name w:val="c16 c1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5952E0"/>
    <w:rPr>
      <w:rFonts w:cs="Times New Roman"/>
    </w:rPr>
  </w:style>
  <w:style w:type="paragraph" w:customStyle="1" w:styleId="c16c1c22">
    <w:name w:val="c16 c1 c22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6c1">
    <w:name w:val="c22 c16 c1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7">
    <w:name w:val="c47"/>
    <w:uiPriority w:val="99"/>
    <w:rsid w:val="005952E0"/>
    <w:rPr>
      <w:rFonts w:cs="Times New Roman"/>
    </w:rPr>
  </w:style>
  <w:style w:type="character" w:customStyle="1" w:styleId="c44">
    <w:name w:val="c44"/>
    <w:uiPriority w:val="99"/>
    <w:rsid w:val="005952E0"/>
    <w:rPr>
      <w:rFonts w:cs="Times New Roman"/>
    </w:rPr>
  </w:style>
  <w:style w:type="paragraph" w:customStyle="1" w:styleId="c1">
    <w:name w:val="c1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c1">
    <w:name w:val="c22 c1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8c1">
    <w:name w:val="c18 c1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43">
    <w:name w:val="c1 c43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c18">
    <w:name w:val="c1 c18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1">
    <w:name w:val="c43 c1"/>
    <w:basedOn w:val="a"/>
    <w:uiPriority w:val="99"/>
    <w:rsid w:val="00595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94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AA1FE-0A04-4104-B9C7-462B9979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    Содержание</vt:lpstr>
      <vt:lpstr>    Анализ работы</vt:lpstr>
      <vt:lpstr>    кабинета в 2015 - 2016 учебном году</vt:lpstr>
      <vt:lpstr>    Задачи на 2016 – 2018 учебный год</vt:lpstr>
      <vt:lpstr>    </vt:lpstr>
      <vt:lpstr>    </vt:lpstr>
      <vt:lpstr>    </vt:lpstr>
      <vt:lpstr>    </vt:lpstr>
      <vt:lpstr>    Соответствие кабинета требованиям</vt:lpstr>
      <vt:lpstr>    СанПиН</vt:lpstr>
      <vt:lpstr>    График проветривания кабинета</vt:lpstr>
      <vt:lpstr>    </vt:lpstr>
      <vt:lpstr>    График проведения влажных уборок</vt:lpstr>
      <vt:lpstr>    кабинета  </vt:lpstr>
      <vt:lpstr>    </vt:lpstr>
      <vt:lpstr>    </vt:lpstr>
      <vt:lpstr>    План работы </vt:lpstr>
      <vt:lpstr>    кабинета 1-01</vt:lpstr>
      <vt:lpstr>    на 2016 – 2017 уч. год</vt:lpstr>
      <vt:lpstr>    </vt:lpstr>
      <vt:lpstr>    </vt:lpstr>
      <vt:lpstr>    Перспективный план развития </vt:lpstr>
      <vt:lpstr>    кабинета 1-01</vt:lpstr>
      <vt:lpstr>    на 2012 – 2014 гг.</vt:lpstr>
      <vt:lpstr>    По технике безопасности и правилам поведения</vt:lpstr>
      <vt:lpstr>    классе для учащихся</vt:lpstr>
      <vt:lpstr>    График работы    кабинета 1-01</vt:lpstr>
      <vt:lpstr>    на 2016 — 2017 учебный год</vt:lpstr>
    </vt:vector>
  </TitlesOfParts>
  <Company>Hewlett-Packard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ash1</dc:creator>
  <cp:lastModifiedBy>ValkovaGN</cp:lastModifiedBy>
  <cp:revision>12</cp:revision>
  <cp:lastPrinted>2016-10-28T03:51:00Z</cp:lastPrinted>
  <dcterms:created xsi:type="dcterms:W3CDTF">2016-10-17T04:44:00Z</dcterms:created>
  <dcterms:modified xsi:type="dcterms:W3CDTF">2017-01-26T12:31:00Z</dcterms:modified>
</cp:coreProperties>
</file>